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427250A9" w:rsidR="009B1CD0" w:rsidRPr="00111277" w:rsidRDefault="00111277" w:rsidP="005846FB">
      <w:pPr>
        <w:tabs>
          <w:tab w:val="left" w:pos="426"/>
          <w:tab w:val="left" w:pos="851"/>
        </w:tabs>
        <w:jc w:val="both"/>
        <w:rPr>
          <w:rFonts w:ascii="Arial" w:hAnsi="Arial" w:cs="Arial"/>
          <w:b/>
          <w:bCs/>
          <w:sz w:val="28"/>
          <w:szCs w:val="28"/>
        </w:rPr>
      </w:pPr>
      <w:r w:rsidRPr="00111277">
        <w:rPr>
          <w:rFonts w:ascii="Arial" w:hAnsi="Arial" w:cs="Arial"/>
          <w:b/>
          <w:bCs/>
          <w:sz w:val="28"/>
          <w:szCs w:val="28"/>
        </w:rPr>
        <w:t>Enlèvement, transport et traitement des déchets non dangereux de l’EFS Centre-Pays de la Loire</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351C1EC0" w14:textId="77777777" w:rsidR="00111277" w:rsidRDefault="00111277" w:rsidP="00111277">
      <w:pPr>
        <w:autoSpaceDE w:val="0"/>
        <w:autoSpaceDN w:val="0"/>
        <w:adjustRightInd w:val="0"/>
        <w:rPr>
          <w:rFonts w:ascii="Arial" w:hAnsi="Arial" w:cs="Arial"/>
          <w:lang w:eastAsia="fr-FR" w:bidi="ml"/>
        </w:rPr>
      </w:pPr>
    </w:p>
    <w:p w14:paraId="69BAE8A3" w14:textId="6A86168D" w:rsidR="00111277" w:rsidRPr="00111277" w:rsidRDefault="00A9775B" w:rsidP="00111277">
      <w:pPr>
        <w:autoSpaceDE w:val="0"/>
        <w:autoSpaceDN w:val="0"/>
        <w:adjustRightInd w:val="0"/>
        <w:rPr>
          <w:rFonts w:ascii="Arial" w:hAnsi="Arial" w:cs="Arial"/>
        </w:rPr>
      </w:pPr>
      <w:r w:rsidRPr="00111277">
        <w:rPr>
          <w:rFonts w:ascii="Arial" w:hAnsi="Arial" w:cs="Arial"/>
          <w:lang w:eastAsia="fr-FR" w:bidi="ml"/>
        </w:rPr>
        <w:t xml:space="preserve">Le </w:t>
      </w:r>
      <w:r w:rsidR="005A5FCD" w:rsidRPr="00111277">
        <w:rPr>
          <w:rFonts w:ascii="Arial" w:hAnsi="Arial" w:cs="Arial"/>
          <w:lang w:eastAsia="fr-FR" w:bidi="ml"/>
        </w:rPr>
        <w:t>code</w:t>
      </w:r>
      <w:r w:rsidRPr="00111277">
        <w:rPr>
          <w:rFonts w:ascii="Arial" w:hAnsi="Arial" w:cs="Arial"/>
          <w:lang w:eastAsia="fr-FR" w:bidi="ml"/>
        </w:rPr>
        <w:t xml:space="preserve"> CPV des fournitures et services du marché </w:t>
      </w:r>
      <w:r w:rsidR="00661A97" w:rsidRPr="00111277">
        <w:rPr>
          <w:rFonts w:ascii="Arial" w:hAnsi="Arial" w:cs="Arial"/>
          <w:lang w:eastAsia="fr-FR" w:bidi="ml"/>
        </w:rPr>
        <w:t xml:space="preserve">public est </w:t>
      </w:r>
      <w:r w:rsidRPr="00111277">
        <w:rPr>
          <w:rFonts w:ascii="Arial" w:hAnsi="Arial" w:cs="Arial"/>
          <w:lang w:eastAsia="fr-FR" w:bidi="ml"/>
        </w:rPr>
        <w:t>le suivant :</w:t>
      </w:r>
      <w:r w:rsidR="00111277" w:rsidRPr="00111277">
        <w:rPr>
          <w:rFonts w:ascii="Arial" w:hAnsi="Arial" w:cs="Arial"/>
          <w:lang w:eastAsia="fr-FR" w:bidi="ml"/>
        </w:rPr>
        <w:t xml:space="preserve"> </w:t>
      </w:r>
      <w:r w:rsidR="00111277" w:rsidRPr="00111277">
        <w:rPr>
          <w:rFonts w:cstheme="minorHAnsi"/>
        </w:rPr>
        <w:t>90520000 – Services relatifs aux déchets radioactifs, toxiques, médicaux et dangereux.</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F1891E" w14:textId="77777777" w:rsidR="00111277" w:rsidRPr="00111277" w:rsidRDefault="00111277" w:rsidP="00111277">
      <w:pPr>
        <w:autoSpaceDE w:val="0"/>
        <w:autoSpaceDN w:val="0"/>
        <w:adjustRightInd w:val="0"/>
        <w:rPr>
          <w:rFonts w:ascii="Arial" w:hAnsi="Arial" w:cs="Arial"/>
          <w:lang w:eastAsia="fr-FR" w:bidi="ml"/>
        </w:rPr>
      </w:pPr>
      <w:r w:rsidRPr="00111277">
        <w:rPr>
          <w:rFonts w:ascii="Arial" w:hAnsi="Arial" w:cs="Arial"/>
          <w:lang w:eastAsia="fr-FR" w:bidi="ml"/>
        </w:rPr>
        <w:t xml:space="preserve">Le marché public issu de la présente consultation constitue un accord-cadre exécuté par l’émission de bons de </w:t>
      </w:r>
      <w:proofErr w:type="gramStart"/>
      <w:r w:rsidRPr="00111277">
        <w:rPr>
          <w:rFonts w:ascii="Arial" w:hAnsi="Arial" w:cs="Arial"/>
          <w:lang w:eastAsia="fr-FR" w:bidi="ml"/>
        </w:rPr>
        <w:t>commande</w:t>
      </w:r>
      <w:proofErr w:type="gramEnd"/>
      <w:r w:rsidRPr="00111277">
        <w:rPr>
          <w:rFonts w:ascii="Arial" w:hAnsi="Arial" w:cs="Arial"/>
          <w:lang w:eastAsia="fr-FR" w:bidi="ml"/>
        </w:rPr>
        <w:t>, conformément à l’article L.2125-1 1° ainsi qu’aux articles R.2162-1 à R.2162-6, R.2162-13 et R.2162-14 du code de la commande publique.</w:t>
      </w:r>
    </w:p>
    <w:p w14:paraId="47066891" w14:textId="77777777" w:rsidR="00111277" w:rsidRDefault="00111277" w:rsidP="00111277">
      <w:pPr>
        <w:autoSpaceDE w:val="0"/>
        <w:autoSpaceDN w:val="0"/>
        <w:adjustRightInd w:val="0"/>
        <w:rPr>
          <w:rFonts w:ascii="Arial" w:hAnsi="Arial" w:cs="Arial"/>
          <w:lang w:eastAsia="fr-FR" w:bidi="ml"/>
        </w:rPr>
      </w:pPr>
      <w:bookmarkStart w:id="0" w:name="_Hlk213398396"/>
    </w:p>
    <w:p w14:paraId="6A34C9CB" w14:textId="3D357641" w:rsidR="009B1CD0" w:rsidRPr="00111277" w:rsidRDefault="00111277" w:rsidP="00111277">
      <w:pPr>
        <w:autoSpaceDE w:val="0"/>
        <w:autoSpaceDN w:val="0"/>
        <w:adjustRightInd w:val="0"/>
        <w:rPr>
          <w:rStyle w:val="ilfuvd"/>
          <w:rFonts w:ascii="Arial" w:hAnsi="Arial" w:cs="Arial"/>
          <w:lang w:eastAsia="fr-FR" w:bidi="ml"/>
        </w:rPr>
      </w:pPr>
      <w:r w:rsidRPr="00111277">
        <w:rPr>
          <w:rFonts w:ascii="Arial" w:hAnsi="Arial" w:cs="Arial"/>
          <w:lang w:eastAsia="fr-FR" w:bidi="ml"/>
        </w:rPr>
        <w:t>Cet accord-cadre est mono-attributaire.</w:t>
      </w:r>
      <w:bookmarkEnd w:id="0"/>
    </w:p>
    <w:p w14:paraId="7E6B06D1" w14:textId="77777777" w:rsidR="00111277" w:rsidRDefault="00111277"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111277">
      <w:pPr>
        <w:tabs>
          <w:tab w:val="left" w:pos="426"/>
          <w:tab w:val="left" w:pos="851"/>
        </w:tabs>
        <w:spacing w:before="120"/>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08905106" w:rsidR="005A4CB5" w:rsidRDefault="005A4CB5" w:rsidP="00111277">
      <w:pPr>
        <w:pStyle w:val="fcasegauche"/>
        <w:tabs>
          <w:tab w:val="left" w:pos="851"/>
        </w:tabs>
        <w:spacing w:after="0"/>
        <w:rPr>
          <w:rFonts w:ascii="Arial" w:hAnsi="Arial" w:cs="Arial"/>
        </w:rPr>
      </w:pPr>
    </w:p>
    <w:p w14:paraId="60886954" w14:textId="77777777" w:rsidR="00E32A79" w:rsidRDefault="00E32A79" w:rsidP="00111277">
      <w:pPr>
        <w:pStyle w:val="fcasegauche"/>
        <w:tabs>
          <w:tab w:val="left" w:pos="851"/>
        </w:tabs>
        <w:spacing w:after="0"/>
        <w:ind w:left="0"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111277" w:rsidRDefault="007D7A65" w:rsidP="005846FB">
      <w:pPr>
        <w:tabs>
          <w:tab w:val="left" w:pos="851"/>
        </w:tabs>
        <w:spacing w:before="120"/>
        <w:ind w:left="1135" w:hanging="284"/>
        <w:jc w:val="both"/>
      </w:pPr>
      <w:r w:rsidRPr="00111277">
        <w:fldChar w:fldCharType="begin">
          <w:ffData>
            <w:name w:val=""/>
            <w:enabled/>
            <w:calcOnExit w:val="0"/>
            <w:checkBox>
              <w:size w:val="20"/>
              <w:default w:val="0"/>
            </w:checkBox>
          </w:ffData>
        </w:fldChar>
      </w:r>
      <w:r w:rsidRPr="00111277">
        <w:instrText xml:space="preserve"> FORMCHECKBOX </w:instrText>
      </w:r>
      <w:r w:rsidR="00BA6DA7">
        <w:fldChar w:fldCharType="separate"/>
      </w:r>
      <w:r w:rsidRPr="00111277">
        <w:fldChar w:fldCharType="end"/>
      </w:r>
      <w:r w:rsidR="00EC4A56" w:rsidRPr="00111277">
        <w:rPr>
          <w:rFonts w:ascii="Arial" w:hAnsi="Arial" w:cs="Arial"/>
        </w:rPr>
        <w:t xml:space="preserve"> CCAP</w:t>
      </w:r>
    </w:p>
    <w:p w14:paraId="6A34C9EA" w14:textId="05674B6B" w:rsidR="009B1CD0" w:rsidRPr="00111277" w:rsidRDefault="007D7A65" w:rsidP="005846FB">
      <w:pPr>
        <w:tabs>
          <w:tab w:val="left" w:pos="851"/>
        </w:tabs>
        <w:spacing w:before="120"/>
        <w:ind w:left="1135" w:hanging="284"/>
        <w:jc w:val="both"/>
      </w:pPr>
      <w:r w:rsidRPr="00111277">
        <w:lastRenderedPageBreak/>
        <w:fldChar w:fldCharType="begin">
          <w:ffData>
            <w:name w:val=""/>
            <w:enabled/>
            <w:calcOnExit w:val="0"/>
            <w:checkBox>
              <w:size w:val="20"/>
              <w:default w:val="0"/>
            </w:checkBox>
          </w:ffData>
        </w:fldChar>
      </w:r>
      <w:r w:rsidRPr="00111277">
        <w:instrText xml:space="preserve"> FORMCHECKBOX </w:instrText>
      </w:r>
      <w:r w:rsidR="00BA6DA7">
        <w:fldChar w:fldCharType="separate"/>
      </w:r>
      <w:r w:rsidRPr="00111277">
        <w:fldChar w:fldCharType="end"/>
      </w:r>
      <w:r w:rsidR="009B1CD0" w:rsidRPr="00111277">
        <w:rPr>
          <w:rFonts w:ascii="Arial" w:hAnsi="Arial" w:cs="Arial"/>
        </w:rPr>
        <w:t xml:space="preserve"> CCAG :</w:t>
      </w:r>
      <w:r w:rsidR="00111277">
        <w:rPr>
          <w:rFonts w:ascii="Arial" w:hAnsi="Arial" w:cs="Arial"/>
        </w:rPr>
        <w:t xml:space="preserve"> FCS</w:t>
      </w:r>
      <w:r w:rsidR="009B1CD0" w:rsidRPr="00111277">
        <w:rPr>
          <w:rFonts w:ascii="Arial" w:hAnsi="Arial" w:cs="Arial"/>
        </w:rPr>
        <w:t>……………………………………………………………………………………………</w:t>
      </w:r>
    </w:p>
    <w:p w14:paraId="6A34C9EB" w14:textId="19DF5A38" w:rsidR="009B1CD0" w:rsidRPr="00111277" w:rsidRDefault="007D7A65" w:rsidP="0061068C">
      <w:pPr>
        <w:tabs>
          <w:tab w:val="left" w:pos="851"/>
        </w:tabs>
        <w:spacing w:before="120"/>
        <w:ind w:left="1135" w:hanging="284"/>
        <w:jc w:val="both"/>
      </w:pPr>
      <w:r w:rsidRPr="00111277">
        <w:fldChar w:fldCharType="begin">
          <w:ffData>
            <w:name w:val=""/>
            <w:enabled/>
            <w:calcOnExit w:val="0"/>
            <w:checkBox>
              <w:size w:val="20"/>
              <w:default w:val="0"/>
            </w:checkBox>
          </w:ffData>
        </w:fldChar>
      </w:r>
      <w:r w:rsidRPr="00111277">
        <w:instrText xml:space="preserve"> FORMCHECKBOX </w:instrText>
      </w:r>
      <w:r w:rsidR="00BA6DA7">
        <w:fldChar w:fldCharType="separate"/>
      </w:r>
      <w:r w:rsidRPr="00111277">
        <w:fldChar w:fldCharType="end"/>
      </w:r>
      <w:r w:rsidR="009B1CD0" w:rsidRPr="00111277">
        <w:rPr>
          <w:rFonts w:ascii="Arial" w:hAnsi="Arial" w:cs="Arial"/>
        </w:rPr>
        <w:t xml:space="preserve"> CCTP </w:t>
      </w:r>
      <w:r w:rsidR="00111277">
        <w:rPr>
          <w:rFonts w:ascii="Arial" w:hAnsi="Arial" w:cs="Arial"/>
        </w:rPr>
        <w:t>et ses annexes</w:t>
      </w:r>
    </w:p>
    <w:p w14:paraId="6A34C9EC" w14:textId="4AC7C9A2" w:rsidR="009B1CD0" w:rsidRPr="00111277" w:rsidRDefault="007D7A65" w:rsidP="00710FD6">
      <w:pPr>
        <w:tabs>
          <w:tab w:val="left" w:pos="851"/>
        </w:tabs>
        <w:spacing w:before="120"/>
        <w:ind w:left="1135" w:hanging="284"/>
        <w:jc w:val="both"/>
        <w:rPr>
          <w:rFonts w:ascii="Arial" w:hAnsi="Arial" w:cs="Arial"/>
        </w:rPr>
      </w:pPr>
      <w:r w:rsidRPr="00111277">
        <w:fldChar w:fldCharType="begin">
          <w:ffData>
            <w:name w:val=""/>
            <w:enabled/>
            <w:calcOnExit w:val="0"/>
            <w:checkBox>
              <w:size w:val="20"/>
              <w:default w:val="0"/>
            </w:checkBox>
          </w:ffData>
        </w:fldChar>
      </w:r>
      <w:r w:rsidRPr="00111277">
        <w:instrText xml:space="preserve"> FORMCHECKBOX </w:instrText>
      </w:r>
      <w:r w:rsidR="00BA6DA7">
        <w:fldChar w:fldCharType="separate"/>
      </w:r>
      <w:r w:rsidRPr="00111277">
        <w:fldChar w:fldCharType="end"/>
      </w:r>
      <w:r w:rsidR="009B1CD0" w:rsidRPr="00111277">
        <w:rPr>
          <w:rFonts w:ascii="Arial" w:hAnsi="Arial" w:cs="Arial"/>
        </w:rPr>
        <w:t xml:space="preserve"> Autres :</w:t>
      </w:r>
      <w:r w:rsidR="00111277">
        <w:rPr>
          <w:rFonts w:ascii="Arial" w:hAnsi="Arial" w:cs="Arial"/>
        </w:rPr>
        <w:t xml:space="preserve"> BPU-DQE, cadre de réponse technique et critères, Annexe au RC</w:t>
      </w:r>
      <w:r w:rsidR="009B1CD0" w:rsidRPr="00111277">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A6DA7">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A6DA7">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C" w14:textId="11B9A663" w:rsidR="00A9775B" w:rsidRPr="00111277" w:rsidRDefault="00A9775B" w:rsidP="00111277">
      <w:pPr>
        <w:suppressAutoHyphens w:val="0"/>
        <w:jc w:val="both"/>
        <w:rPr>
          <w:rFonts w:ascii="Arial" w:hAnsi="Arial" w:cs="Arial"/>
          <w:lang w:eastAsia="fr-FR" w:bidi="ml"/>
        </w:rPr>
      </w:pPr>
      <w:r w:rsidRPr="00111277">
        <w:rPr>
          <w:rFonts w:ascii="Arial" w:hAnsi="Arial" w:cs="Arial"/>
          <w:lang w:eastAsia="fr-FR" w:bidi="ml"/>
        </w:rPr>
        <w:t xml:space="preserve">Le </w:t>
      </w:r>
      <w:r w:rsidR="00B05C4B" w:rsidRPr="00111277">
        <w:rPr>
          <w:rFonts w:ascii="Arial" w:hAnsi="Arial" w:cs="Arial"/>
          <w:lang w:eastAsia="fr-FR" w:bidi="ml"/>
        </w:rPr>
        <w:t>soumissionnaire</w:t>
      </w:r>
      <w:r w:rsidRPr="00111277">
        <w:rPr>
          <w:rFonts w:ascii="Arial" w:hAnsi="Arial" w:cs="Arial"/>
          <w:lang w:eastAsia="fr-FR" w:bidi="ml"/>
        </w:rPr>
        <w:t xml:space="preserve"> s’engage sur la base de l’offre financière basée sur </w:t>
      </w:r>
      <w:r w:rsidR="00B05C4B" w:rsidRPr="00111277">
        <w:rPr>
          <w:rFonts w:ascii="Arial" w:hAnsi="Arial" w:cs="Arial"/>
          <w:lang w:eastAsia="fr-FR" w:bidi="ml"/>
        </w:rPr>
        <w:t>les</w:t>
      </w:r>
      <w:r w:rsidRPr="00111277">
        <w:rPr>
          <w:rFonts w:ascii="Arial" w:hAnsi="Arial" w:cs="Arial"/>
          <w:lang w:eastAsia="fr-FR" w:bidi="ml"/>
        </w:rPr>
        <w:t xml:space="preserve"> prix indiqués dans l</w:t>
      </w:r>
      <w:r w:rsidR="00111277" w:rsidRPr="00111277">
        <w:rPr>
          <w:rFonts w:ascii="Arial" w:hAnsi="Arial" w:cs="Arial"/>
          <w:lang w:eastAsia="fr-FR" w:bidi="ml"/>
        </w:rPr>
        <w:t>e bordereau des prix unitaires (BPU) joint</w:t>
      </w:r>
      <w:r w:rsidRPr="00111277">
        <w:rPr>
          <w:rFonts w:ascii="Arial" w:hAnsi="Arial" w:cs="Arial"/>
          <w:lang w:eastAsia="fr-FR" w:bidi="ml"/>
        </w:rPr>
        <w:t xml:space="preserve"> au présent document et</w:t>
      </w:r>
      <w:r w:rsidR="00111277" w:rsidRPr="00111277">
        <w:rPr>
          <w:rFonts w:ascii="Arial" w:hAnsi="Arial" w:cs="Arial"/>
          <w:lang w:eastAsia="fr-FR" w:bidi="ml"/>
        </w:rPr>
        <w:t xml:space="preserve"> sur les montants</w:t>
      </w:r>
      <w:r w:rsidRPr="00111277">
        <w:rPr>
          <w:rFonts w:ascii="Arial" w:hAnsi="Arial" w:cs="Arial"/>
          <w:lang w:eastAsia="fr-FR" w:bidi="ml"/>
        </w:rPr>
        <w:t xml:space="preserve"> indiqués ci-dessous.</w:t>
      </w:r>
    </w:p>
    <w:p w14:paraId="6A34CA0D" w14:textId="77777777" w:rsidR="00A9775B" w:rsidRPr="00111277" w:rsidRDefault="00A9775B" w:rsidP="00A9775B">
      <w:pPr>
        <w:suppressAutoHyphens w:val="0"/>
        <w:jc w:val="both"/>
        <w:rPr>
          <w:rFonts w:ascii="Arial" w:hAnsi="Arial" w:cs="Arial"/>
          <w:lang w:eastAsia="fr-FR" w:bidi="ml"/>
        </w:rPr>
      </w:pPr>
    </w:p>
    <w:tbl>
      <w:tblPr>
        <w:tblStyle w:val="Grilledutableau1"/>
        <w:tblW w:w="0" w:type="auto"/>
        <w:jc w:val="center"/>
        <w:tblLook w:val="04A0" w:firstRow="1" w:lastRow="0" w:firstColumn="1" w:lastColumn="0" w:noHBand="0" w:noVBand="1"/>
      </w:tblPr>
      <w:tblGrid>
        <w:gridCol w:w="1273"/>
        <w:gridCol w:w="5390"/>
        <w:gridCol w:w="2268"/>
      </w:tblGrid>
      <w:tr w:rsidR="00111277" w:rsidRPr="00111277" w14:paraId="334EE639" w14:textId="77777777" w:rsidTr="00111277">
        <w:trPr>
          <w:jc w:val="center"/>
        </w:trPr>
        <w:tc>
          <w:tcPr>
            <w:tcW w:w="1273" w:type="dxa"/>
          </w:tcPr>
          <w:p w14:paraId="798DE2D2" w14:textId="77777777" w:rsidR="00111277" w:rsidRPr="00111277" w:rsidRDefault="00111277" w:rsidP="00111277">
            <w:pPr>
              <w:suppressAutoHyphens w:val="0"/>
              <w:spacing w:before="120" w:after="120"/>
              <w:jc w:val="center"/>
              <w:rPr>
                <w:rFonts w:ascii="Arial" w:hAnsi="Arial" w:cs="Arial"/>
                <w:b/>
                <w:bCs/>
                <w:sz w:val="20"/>
                <w:szCs w:val="20"/>
                <w:lang w:eastAsia="en-US"/>
              </w:rPr>
            </w:pPr>
          </w:p>
          <w:p w14:paraId="53437AAA" w14:textId="77777777" w:rsidR="00111277" w:rsidRPr="00111277" w:rsidRDefault="00111277" w:rsidP="00111277">
            <w:pPr>
              <w:suppressAutoHyphens w:val="0"/>
              <w:spacing w:before="120" w:after="120"/>
              <w:jc w:val="center"/>
              <w:rPr>
                <w:rFonts w:ascii="Arial" w:hAnsi="Arial" w:cs="Arial"/>
                <w:b/>
                <w:bCs/>
                <w:sz w:val="20"/>
                <w:szCs w:val="20"/>
                <w:lang w:eastAsia="en-US"/>
              </w:rPr>
            </w:pPr>
            <w:r w:rsidRPr="00111277">
              <w:rPr>
                <w:rFonts w:ascii="Arial" w:hAnsi="Arial" w:cs="Arial"/>
                <w:b/>
                <w:bCs/>
                <w:sz w:val="20"/>
                <w:szCs w:val="20"/>
                <w:lang w:eastAsia="en-US"/>
              </w:rPr>
              <w:t>Lot</w:t>
            </w:r>
          </w:p>
        </w:tc>
        <w:tc>
          <w:tcPr>
            <w:tcW w:w="5390" w:type="dxa"/>
          </w:tcPr>
          <w:p w14:paraId="5EC5A6A5" w14:textId="77777777" w:rsidR="00111277" w:rsidRPr="00111277" w:rsidRDefault="00111277" w:rsidP="00111277">
            <w:pPr>
              <w:suppressAutoHyphens w:val="0"/>
              <w:spacing w:before="120" w:after="120"/>
              <w:jc w:val="center"/>
              <w:rPr>
                <w:rFonts w:ascii="Arial" w:hAnsi="Arial" w:cs="Arial"/>
                <w:sz w:val="20"/>
                <w:szCs w:val="20"/>
                <w:lang w:eastAsia="en-US"/>
              </w:rPr>
            </w:pPr>
          </w:p>
          <w:p w14:paraId="5F96EE71" w14:textId="77777777" w:rsidR="00111277" w:rsidRPr="00111277" w:rsidRDefault="00111277" w:rsidP="00111277">
            <w:pPr>
              <w:suppressAutoHyphens w:val="0"/>
              <w:spacing w:before="120" w:after="120"/>
              <w:jc w:val="center"/>
              <w:rPr>
                <w:rFonts w:ascii="Arial" w:hAnsi="Arial" w:cs="Arial"/>
                <w:b/>
                <w:bCs/>
                <w:sz w:val="20"/>
                <w:szCs w:val="20"/>
                <w:lang w:eastAsia="en-US"/>
              </w:rPr>
            </w:pPr>
            <w:r w:rsidRPr="00111277">
              <w:rPr>
                <w:rFonts w:ascii="Arial" w:hAnsi="Arial" w:cs="Arial"/>
                <w:sz w:val="20"/>
                <w:szCs w:val="20"/>
                <w:lang w:eastAsia="en-US"/>
              </w:rPr>
              <w:t>Description</w:t>
            </w:r>
          </w:p>
        </w:tc>
        <w:tc>
          <w:tcPr>
            <w:tcW w:w="2268" w:type="dxa"/>
            <w:vAlign w:val="center"/>
          </w:tcPr>
          <w:p w14:paraId="3C465179" w14:textId="77777777" w:rsidR="00111277" w:rsidRPr="00111277" w:rsidRDefault="00111277" w:rsidP="00111277">
            <w:pPr>
              <w:suppressAutoHyphens w:val="0"/>
              <w:spacing w:before="120" w:after="120"/>
              <w:jc w:val="center"/>
              <w:rPr>
                <w:rFonts w:ascii="Arial" w:hAnsi="Arial" w:cs="Arial"/>
                <w:b/>
                <w:sz w:val="20"/>
                <w:szCs w:val="20"/>
                <w:lang w:eastAsia="en-US"/>
              </w:rPr>
            </w:pPr>
            <w:r w:rsidRPr="00111277">
              <w:rPr>
                <w:rFonts w:ascii="Arial" w:hAnsi="Arial" w:cs="Arial"/>
                <w:b/>
                <w:sz w:val="20"/>
                <w:szCs w:val="20"/>
                <w:lang w:eastAsia="en-US"/>
              </w:rPr>
              <w:t>Maximum</w:t>
            </w:r>
          </w:p>
          <w:p w14:paraId="70B0626D" w14:textId="77777777" w:rsidR="00111277" w:rsidRPr="00111277" w:rsidRDefault="00111277" w:rsidP="00111277">
            <w:pPr>
              <w:suppressAutoHyphens w:val="0"/>
              <w:spacing w:before="120" w:after="120"/>
              <w:jc w:val="center"/>
              <w:rPr>
                <w:rFonts w:ascii="Arial" w:hAnsi="Arial" w:cs="Arial"/>
                <w:b/>
                <w:bCs/>
                <w:sz w:val="20"/>
                <w:szCs w:val="20"/>
                <w:lang w:eastAsia="en-US"/>
              </w:rPr>
            </w:pPr>
            <w:r w:rsidRPr="00111277">
              <w:rPr>
                <w:rFonts w:ascii="Arial" w:hAnsi="Arial" w:cs="Arial"/>
                <w:b/>
                <w:bCs/>
                <w:sz w:val="20"/>
                <w:szCs w:val="20"/>
                <w:lang w:eastAsia="en-US"/>
              </w:rPr>
              <w:t xml:space="preserve"> En euros HT </w:t>
            </w:r>
          </w:p>
          <w:p w14:paraId="39BCD6C6" w14:textId="77777777" w:rsidR="00111277" w:rsidRPr="00111277" w:rsidRDefault="00111277" w:rsidP="00111277">
            <w:pPr>
              <w:suppressAutoHyphens w:val="0"/>
              <w:spacing w:before="120" w:after="120"/>
              <w:jc w:val="center"/>
              <w:rPr>
                <w:rFonts w:ascii="Arial" w:hAnsi="Arial" w:cs="Arial"/>
                <w:b/>
                <w:sz w:val="20"/>
                <w:szCs w:val="20"/>
                <w:lang w:eastAsia="en-US"/>
              </w:rPr>
            </w:pPr>
            <w:r w:rsidRPr="00111277">
              <w:rPr>
                <w:rFonts w:ascii="Arial" w:hAnsi="Arial" w:cs="Arial"/>
                <w:b/>
                <w:sz w:val="20"/>
                <w:szCs w:val="20"/>
                <w:lang w:eastAsia="en-US"/>
              </w:rPr>
              <w:t xml:space="preserve">Sur 48 mois </w:t>
            </w:r>
          </w:p>
          <w:p w14:paraId="1C88486B" w14:textId="77777777" w:rsidR="00111277" w:rsidRPr="00111277" w:rsidRDefault="00111277" w:rsidP="00111277">
            <w:pPr>
              <w:suppressAutoHyphens w:val="0"/>
              <w:spacing w:before="120" w:after="120"/>
              <w:jc w:val="center"/>
              <w:rPr>
                <w:rFonts w:ascii="Arial" w:hAnsi="Arial" w:cs="Arial"/>
                <w:b/>
                <w:bCs/>
                <w:sz w:val="20"/>
                <w:szCs w:val="20"/>
                <w:lang w:eastAsia="en-US"/>
              </w:rPr>
            </w:pPr>
          </w:p>
        </w:tc>
      </w:tr>
      <w:tr w:rsidR="00111277" w:rsidRPr="00111277" w14:paraId="091E13D8" w14:textId="77777777" w:rsidTr="00111277">
        <w:trPr>
          <w:trHeight w:val="964"/>
          <w:jc w:val="center"/>
        </w:trPr>
        <w:tc>
          <w:tcPr>
            <w:tcW w:w="1273" w:type="dxa"/>
          </w:tcPr>
          <w:p w14:paraId="74E2D8C5" w14:textId="77777777" w:rsidR="00111277" w:rsidRPr="00111277" w:rsidRDefault="00111277" w:rsidP="00111277">
            <w:pPr>
              <w:suppressAutoHyphens w:val="0"/>
              <w:spacing w:before="120" w:after="120"/>
              <w:jc w:val="center"/>
              <w:rPr>
                <w:rFonts w:ascii="Arial" w:hAnsi="Arial" w:cs="Arial"/>
                <w:sz w:val="20"/>
                <w:szCs w:val="20"/>
                <w:lang w:eastAsia="en-US"/>
              </w:rPr>
            </w:pPr>
          </w:p>
          <w:p w14:paraId="3DA2E305" w14:textId="77777777" w:rsidR="00111277" w:rsidRPr="00111277" w:rsidRDefault="00111277" w:rsidP="00111277">
            <w:pPr>
              <w:suppressAutoHyphens w:val="0"/>
              <w:spacing w:before="120" w:after="120"/>
              <w:jc w:val="center"/>
              <w:rPr>
                <w:rFonts w:ascii="Arial" w:hAnsi="Arial" w:cs="Arial"/>
                <w:sz w:val="20"/>
                <w:szCs w:val="20"/>
                <w:lang w:eastAsia="en-US"/>
              </w:rPr>
            </w:pPr>
            <w:r w:rsidRPr="00111277">
              <w:rPr>
                <w:rFonts w:ascii="Arial" w:hAnsi="Arial" w:cs="Arial"/>
                <w:sz w:val="20"/>
                <w:szCs w:val="20"/>
                <w:lang w:eastAsia="en-US"/>
              </w:rPr>
              <w:t>1</w:t>
            </w:r>
          </w:p>
        </w:tc>
        <w:tc>
          <w:tcPr>
            <w:tcW w:w="5390" w:type="dxa"/>
          </w:tcPr>
          <w:p w14:paraId="2CEC0E8F" w14:textId="77777777" w:rsidR="00111277" w:rsidRPr="00111277" w:rsidRDefault="00111277" w:rsidP="00111277">
            <w:pPr>
              <w:suppressAutoHyphens w:val="0"/>
              <w:spacing w:before="120" w:after="120"/>
              <w:jc w:val="both"/>
              <w:rPr>
                <w:rFonts w:ascii="Arial" w:hAnsi="Arial" w:cs="Arial"/>
                <w:sz w:val="20"/>
                <w:szCs w:val="20"/>
                <w:lang w:eastAsia="en-US"/>
              </w:rPr>
            </w:pPr>
            <w:r w:rsidRPr="00111277">
              <w:rPr>
                <w:rFonts w:ascii="Arial" w:hAnsi="Arial" w:cs="Arial"/>
                <w:sz w:val="20"/>
                <w:szCs w:val="20"/>
                <w:lang w:eastAsia="en-US"/>
              </w:rPr>
              <w:t xml:space="preserve">Enlèvement, transport et traitement des déchets non dangereux des sites de l’EFS-CPDL Nantes Hôtel Dieu (44), Saint Herblain – ABG (44) et La Roche sur </w:t>
            </w:r>
            <w:proofErr w:type="spellStart"/>
            <w:r w:rsidRPr="00111277">
              <w:rPr>
                <w:rFonts w:ascii="Arial" w:hAnsi="Arial" w:cs="Arial"/>
                <w:sz w:val="20"/>
                <w:szCs w:val="20"/>
                <w:lang w:eastAsia="en-US"/>
              </w:rPr>
              <w:t>Yon</w:t>
            </w:r>
            <w:proofErr w:type="spellEnd"/>
            <w:r w:rsidRPr="00111277">
              <w:rPr>
                <w:rFonts w:ascii="Arial" w:hAnsi="Arial" w:cs="Arial"/>
                <w:sz w:val="20"/>
                <w:szCs w:val="20"/>
                <w:lang w:eastAsia="en-US"/>
              </w:rPr>
              <w:t xml:space="preserve"> (85)</w:t>
            </w:r>
          </w:p>
        </w:tc>
        <w:tc>
          <w:tcPr>
            <w:tcW w:w="2268" w:type="dxa"/>
          </w:tcPr>
          <w:p w14:paraId="76F75252" w14:textId="77777777" w:rsidR="00111277" w:rsidRPr="00111277" w:rsidRDefault="00111277" w:rsidP="00111277">
            <w:pPr>
              <w:suppressAutoHyphens w:val="0"/>
              <w:spacing w:before="120" w:after="120"/>
              <w:jc w:val="center"/>
              <w:rPr>
                <w:rFonts w:ascii="Arial" w:hAnsi="Arial" w:cs="Arial"/>
                <w:sz w:val="20"/>
                <w:szCs w:val="20"/>
                <w:lang w:eastAsia="en-US"/>
              </w:rPr>
            </w:pPr>
            <w:r w:rsidRPr="00111277">
              <w:rPr>
                <w:rFonts w:ascii="Arial" w:hAnsi="Arial" w:cs="Arial"/>
                <w:sz w:val="20"/>
                <w:szCs w:val="20"/>
                <w:lang w:eastAsia="en-US"/>
              </w:rPr>
              <w:t>171 000 € HT</w:t>
            </w:r>
          </w:p>
        </w:tc>
      </w:tr>
      <w:tr w:rsidR="00111277" w:rsidRPr="00111277" w14:paraId="70B87487" w14:textId="77777777" w:rsidTr="00111277">
        <w:trPr>
          <w:trHeight w:val="870"/>
          <w:jc w:val="center"/>
        </w:trPr>
        <w:tc>
          <w:tcPr>
            <w:tcW w:w="1273" w:type="dxa"/>
          </w:tcPr>
          <w:p w14:paraId="61EC0947" w14:textId="77777777" w:rsidR="00111277" w:rsidRPr="00111277" w:rsidRDefault="00111277" w:rsidP="00111277">
            <w:pPr>
              <w:suppressAutoHyphens w:val="0"/>
              <w:spacing w:before="120" w:after="120"/>
              <w:jc w:val="center"/>
              <w:rPr>
                <w:rFonts w:ascii="Arial" w:hAnsi="Arial" w:cs="Arial"/>
                <w:sz w:val="20"/>
                <w:szCs w:val="20"/>
                <w:lang w:eastAsia="en-US"/>
              </w:rPr>
            </w:pPr>
            <w:r w:rsidRPr="00111277">
              <w:rPr>
                <w:rFonts w:ascii="Arial" w:hAnsi="Arial" w:cs="Arial"/>
                <w:sz w:val="20"/>
                <w:szCs w:val="20"/>
                <w:lang w:eastAsia="en-US"/>
              </w:rPr>
              <w:t>2</w:t>
            </w:r>
          </w:p>
        </w:tc>
        <w:tc>
          <w:tcPr>
            <w:tcW w:w="5390" w:type="dxa"/>
          </w:tcPr>
          <w:p w14:paraId="372CD165" w14:textId="77777777" w:rsidR="00111277" w:rsidRPr="00111277" w:rsidRDefault="00111277" w:rsidP="00111277">
            <w:pPr>
              <w:suppressAutoHyphens w:val="0"/>
              <w:spacing w:before="120" w:after="120"/>
              <w:jc w:val="both"/>
              <w:rPr>
                <w:rFonts w:ascii="Arial" w:hAnsi="Arial" w:cs="Arial"/>
                <w:sz w:val="20"/>
                <w:szCs w:val="20"/>
                <w:lang w:eastAsia="en-US"/>
              </w:rPr>
            </w:pPr>
            <w:r w:rsidRPr="00111277">
              <w:rPr>
                <w:rFonts w:ascii="Arial" w:hAnsi="Arial" w:cs="Arial"/>
                <w:sz w:val="20"/>
                <w:szCs w:val="20"/>
                <w:lang w:eastAsia="en-US"/>
              </w:rPr>
              <w:t>Enlèvement, transport et traitement des déchets non dangereux des sites de l’EFS-CPDL Angers (49) et Cholet (49)</w:t>
            </w:r>
          </w:p>
        </w:tc>
        <w:tc>
          <w:tcPr>
            <w:tcW w:w="2268" w:type="dxa"/>
          </w:tcPr>
          <w:p w14:paraId="4D69D90C" w14:textId="77777777" w:rsidR="00111277" w:rsidRPr="00111277" w:rsidRDefault="00111277" w:rsidP="00111277">
            <w:pPr>
              <w:suppressAutoHyphens w:val="0"/>
              <w:spacing w:before="120" w:after="120"/>
              <w:jc w:val="center"/>
              <w:rPr>
                <w:rFonts w:ascii="Arial" w:hAnsi="Arial" w:cs="Arial"/>
                <w:sz w:val="20"/>
                <w:szCs w:val="20"/>
                <w:lang w:eastAsia="en-US"/>
              </w:rPr>
            </w:pPr>
            <w:r w:rsidRPr="00111277">
              <w:rPr>
                <w:rFonts w:ascii="Arial" w:hAnsi="Arial" w:cs="Arial"/>
                <w:sz w:val="20"/>
                <w:szCs w:val="20"/>
                <w:lang w:eastAsia="en-US"/>
              </w:rPr>
              <w:t>148 000€ HT</w:t>
            </w:r>
          </w:p>
        </w:tc>
      </w:tr>
      <w:tr w:rsidR="00111277" w:rsidRPr="00111277" w14:paraId="284EEEA4" w14:textId="77777777" w:rsidTr="00111277">
        <w:trPr>
          <w:trHeight w:val="1310"/>
          <w:jc w:val="center"/>
        </w:trPr>
        <w:tc>
          <w:tcPr>
            <w:tcW w:w="1273" w:type="dxa"/>
          </w:tcPr>
          <w:p w14:paraId="6F5B50B5" w14:textId="77777777" w:rsidR="00111277" w:rsidRPr="00111277" w:rsidRDefault="00111277" w:rsidP="00111277">
            <w:pPr>
              <w:suppressAutoHyphens w:val="0"/>
              <w:spacing w:before="120" w:after="120"/>
              <w:jc w:val="center"/>
              <w:rPr>
                <w:rFonts w:ascii="Arial" w:hAnsi="Arial" w:cs="Arial"/>
                <w:sz w:val="20"/>
                <w:szCs w:val="20"/>
                <w:lang w:eastAsia="en-US"/>
              </w:rPr>
            </w:pPr>
          </w:p>
          <w:p w14:paraId="1D341EBA" w14:textId="77777777" w:rsidR="00111277" w:rsidRPr="00111277" w:rsidRDefault="00111277" w:rsidP="00111277">
            <w:pPr>
              <w:suppressAutoHyphens w:val="0"/>
              <w:spacing w:before="120" w:after="120"/>
              <w:jc w:val="center"/>
              <w:rPr>
                <w:rFonts w:ascii="Arial" w:hAnsi="Arial" w:cs="Arial"/>
                <w:sz w:val="20"/>
                <w:szCs w:val="20"/>
                <w:lang w:eastAsia="en-US"/>
              </w:rPr>
            </w:pPr>
            <w:r w:rsidRPr="00111277">
              <w:rPr>
                <w:rFonts w:ascii="Arial" w:hAnsi="Arial" w:cs="Arial"/>
                <w:sz w:val="20"/>
                <w:szCs w:val="20"/>
                <w:lang w:eastAsia="en-US"/>
              </w:rPr>
              <w:t>3</w:t>
            </w:r>
          </w:p>
        </w:tc>
        <w:tc>
          <w:tcPr>
            <w:tcW w:w="5390" w:type="dxa"/>
          </w:tcPr>
          <w:p w14:paraId="738B797E" w14:textId="77777777" w:rsidR="00111277" w:rsidRPr="00111277" w:rsidRDefault="00111277" w:rsidP="00111277">
            <w:pPr>
              <w:suppressAutoHyphens w:val="0"/>
              <w:spacing w:before="120" w:after="120"/>
              <w:jc w:val="both"/>
              <w:rPr>
                <w:rFonts w:ascii="Arial" w:hAnsi="Arial" w:cs="Arial"/>
                <w:sz w:val="20"/>
                <w:szCs w:val="20"/>
                <w:lang w:eastAsia="en-US"/>
              </w:rPr>
            </w:pPr>
            <w:r w:rsidRPr="00111277">
              <w:rPr>
                <w:rFonts w:ascii="Arial" w:hAnsi="Arial" w:cs="Arial"/>
                <w:sz w:val="20"/>
                <w:szCs w:val="20"/>
                <w:lang w:eastAsia="en-US"/>
              </w:rPr>
              <w:t>Enlèvement, transport et traitement des déchets non dangereux des sites de l’EFS-CPDL Laval CH (53), Laval maison du don (53) et Le Mans (72)</w:t>
            </w:r>
          </w:p>
        </w:tc>
        <w:tc>
          <w:tcPr>
            <w:tcW w:w="2268" w:type="dxa"/>
          </w:tcPr>
          <w:p w14:paraId="48C0D241" w14:textId="77777777" w:rsidR="00111277" w:rsidRPr="00111277" w:rsidRDefault="00111277" w:rsidP="00111277">
            <w:pPr>
              <w:suppressAutoHyphens w:val="0"/>
              <w:spacing w:before="120" w:after="120"/>
              <w:jc w:val="center"/>
              <w:rPr>
                <w:rFonts w:ascii="Arial" w:hAnsi="Arial" w:cs="Arial"/>
                <w:sz w:val="20"/>
                <w:szCs w:val="20"/>
                <w:lang w:eastAsia="en-US"/>
              </w:rPr>
            </w:pPr>
            <w:r w:rsidRPr="00111277">
              <w:rPr>
                <w:rFonts w:ascii="Arial" w:hAnsi="Arial" w:cs="Arial"/>
                <w:sz w:val="20"/>
                <w:szCs w:val="20"/>
                <w:lang w:eastAsia="en-US"/>
              </w:rPr>
              <w:t>99 000 € HT</w:t>
            </w:r>
          </w:p>
        </w:tc>
      </w:tr>
      <w:tr w:rsidR="00111277" w:rsidRPr="00111277" w14:paraId="01605DD4" w14:textId="77777777" w:rsidTr="00111277">
        <w:trPr>
          <w:trHeight w:val="974"/>
          <w:jc w:val="center"/>
        </w:trPr>
        <w:tc>
          <w:tcPr>
            <w:tcW w:w="1273" w:type="dxa"/>
          </w:tcPr>
          <w:p w14:paraId="7725DA0C" w14:textId="77777777" w:rsidR="00111277" w:rsidRPr="00111277" w:rsidRDefault="00111277" w:rsidP="00111277">
            <w:pPr>
              <w:suppressAutoHyphens w:val="0"/>
              <w:spacing w:before="120" w:after="120"/>
              <w:jc w:val="center"/>
              <w:rPr>
                <w:rFonts w:ascii="Arial" w:hAnsi="Arial" w:cs="Arial"/>
                <w:sz w:val="20"/>
                <w:szCs w:val="20"/>
                <w:lang w:eastAsia="en-US"/>
              </w:rPr>
            </w:pPr>
          </w:p>
          <w:p w14:paraId="022B01B6" w14:textId="77777777" w:rsidR="00111277" w:rsidRPr="00111277" w:rsidRDefault="00111277" w:rsidP="00111277">
            <w:pPr>
              <w:suppressAutoHyphens w:val="0"/>
              <w:spacing w:before="120" w:after="120"/>
              <w:jc w:val="center"/>
              <w:rPr>
                <w:rFonts w:ascii="Arial" w:hAnsi="Arial" w:cs="Arial"/>
                <w:sz w:val="20"/>
                <w:szCs w:val="20"/>
                <w:lang w:eastAsia="en-US"/>
              </w:rPr>
            </w:pPr>
            <w:r w:rsidRPr="00111277">
              <w:rPr>
                <w:rFonts w:ascii="Arial" w:hAnsi="Arial" w:cs="Arial"/>
                <w:sz w:val="20"/>
                <w:szCs w:val="20"/>
                <w:lang w:eastAsia="en-US"/>
              </w:rPr>
              <w:t>4</w:t>
            </w:r>
          </w:p>
        </w:tc>
        <w:tc>
          <w:tcPr>
            <w:tcW w:w="5390" w:type="dxa"/>
          </w:tcPr>
          <w:p w14:paraId="46ED66A1" w14:textId="77777777" w:rsidR="00111277" w:rsidRPr="00111277" w:rsidRDefault="00111277" w:rsidP="00111277">
            <w:pPr>
              <w:suppressAutoHyphens w:val="0"/>
              <w:spacing w:before="120" w:after="120"/>
              <w:jc w:val="both"/>
              <w:rPr>
                <w:rFonts w:ascii="Arial" w:hAnsi="Arial" w:cs="Arial"/>
                <w:sz w:val="20"/>
                <w:szCs w:val="20"/>
                <w:lang w:eastAsia="en-US"/>
              </w:rPr>
            </w:pPr>
            <w:r w:rsidRPr="00111277">
              <w:rPr>
                <w:rFonts w:ascii="Arial" w:hAnsi="Arial" w:cs="Arial"/>
                <w:sz w:val="20"/>
                <w:szCs w:val="20"/>
                <w:lang w:eastAsia="fr-FR"/>
              </w:rPr>
              <w:t> </w:t>
            </w:r>
            <w:r w:rsidRPr="00111277">
              <w:rPr>
                <w:rFonts w:ascii="Arial" w:hAnsi="Arial" w:cs="Arial"/>
                <w:sz w:val="20"/>
                <w:szCs w:val="20"/>
                <w:lang w:eastAsia="en-US"/>
              </w:rPr>
              <w:t>Enlèvement, transport et traitement des déchets non dangereux des sites de l’EFS-CPDL Tours Bretonneau (37), Tours 2 Lions (37) et Blois (41)</w:t>
            </w:r>
          </w:p>
        </w:tc>
        <w:tc>
          <w:tcPr>
            <w:tcW w:w="2268" w:type="dxa"/>
          </w:tcPr>
          <w:p w14:paraId="1C86FB38" w14:textId="77777777" w:rsidR="00111277" w:rsidRPr="00111277" w:rsidRDefault="00111277" w:rsidP="00111277">
            <w:pPr>
              <w:suppressAutoHyphens w:val="0"/>
              <w:spacing w:before="120" w:after="120"/>
              <w:jc w:val="center"/>
              <w:rPr>
                <w:rFonts w:ascii="Arial" w:hAnsi="Arial" w:cs="Arial"/>
                <w:sz w:val="20"/>
                <w:szCs w:val="20"/>
                <w:lang w:eastAsia="fr-FR"/>
              </w:rPr>
            </w:pPr>
            <w:r w:rsidRPr="00111277">
              <w:rPr>
                <w:rFonts w:ascii="Arial" w:hAnsi="Arial" w:cs="Arial"/>
                <w:sz w:val="20"/>
                <w:szCs w:val="20"/>
                <w:lang w:eastAsia="fr-FR"/>
              </w:rPr>
              <w:t>103 000 € HT</w:t>
            </w:r>
          </w:p>
        </w:tc>
      </w:tr>
      <w:tr w:rsidR="00111277" w:rsidRPr="00111277" w14:paraId="06F342F9" w14:textId="77777777" w:rsidTr="00111277">
        <w:trPr>
          <w:trHeight w:val="1102"/>
          <w:jc w:val="center"/>
        </w:trPr>
        <w:tc>
          <w:tcPr>
            <w:tcW w:w="1273" w:type="dxa"/>
          </w:tcPr>
          <w:p w14:paraId="68FC3041" w14:textId="77777777" w:rsidR="00111277" w:rsidRPr="00111277" w:rsidRDefault="00111277" w:rsidP="00111277">
            <w:pPr>
              <w:suppressAutoHyphens w:val="0"/>
              <w:spacing w:before="120" w:after="120"/>
              <w:jc w:val="center"/>
              <w:rPr>
                <w:rFonts w:ascii="Arial" w:hAnsi="Arial" w:cs="Arial"/>
                <w:sz w:val="20"/>
                <w:szCs w:val="20"/>
                <w:lang w:eastAsia="en-US"/>
              </w:rPr>
            </w:pPr>
          </w:p>
          <w:p w14:paraId="2DD42E31" w14:textId="77777777" w:rsidR="00111277" w:rsidRPr="00111277" w:rsidRDefault="00111277" w:rsidP="00111277">
            <w:pPr>
              <w:suppressAutoHyphens w:val="0"/>
              <w:spacing w:before="120" w:after="120"/>
              <w:jc w:val="center"/>
              <w:rPr>
                <w:rFonts w:ascii="Arial" w:hAnsi="Arial" w:cs="Arial"/>
                <w:sz w:val="20"/>
                <w:szCs w:val="20"/>
                <w:lang w:eastAsia="en-US"/>
              </w:rPr>
            </w:pPr>
            <w:r w:rsidRPr="00111277">
              <w:rPr>
                <w:rFonts w:ascii="Arial" w:hAnsi="Arial" w:cs="Arial"/>
                <w:sz w:val="20"/>
                <w:szCs w:val="20"/>
                <w:lang w:eastAsia="en-US"/>
              </w:rPr>
              <w:t>5</w:t>
            </w:r>
          </w:p>
        </w:tc>
        <w:tc>
          <w:tcPr>
            <w:tcW w:w="5390" w:type="dxa"/>
          </w:tcPr>
          <w:p w14:paraId="3FFCE76A" w14:textId="366DAE21" w:rsidR="00111277" w:rsidRPr="00111277" w:rsidRDefault="00111277" w:rsidP="00111277">
            <w:pPr>
              <w:suppressAutoHyphens w:val="0"/>
              <w:spacing w:before="120" w:after="120"/>
              <w:jc w:val="both"/>
              <w:rPr>
                <w:rFonts w:ascii="Arial" w:hAnsi="Arial" w:cs="Arial"/>
                <w:sz w:val="20"/>
                <w:szCs w:val="20"/>
                <w:lang w:eastAsia="fr-FR"/>
              </w:rPr>
            </w:pPr>
            <w:r w:rsidRPr="00111277">
              <w:rPr>
                <w:rFonts w:ascii="Arial" w:hAnsi="Arial" w:cs="Arial"/>
                <w:sz w:val="20"/>
                <w:szCs w:val="20"/>
                <w:lang w:eastAsia="en-US"/>
              </w:rPr>
              <w:t>Enlèvement, transport et traitement des déchets non dangereux des sites de l’EFS-CPDL Orléans saint Jean de la ruelle (45), Orléans la Source (</w:t>
            </w:r>
            <w:r w:rsidR="00BA6DA7">
              <w:rPr>
                <w:rFonts w:ascii="Arial" w:hAnsi="Arial" w:cs="Arial"/>
                <w:sz w:val="20"/>
                <w:szCs w:val="20"/>
                <w:lang w:eastAsia="en-US"/>
              </w:rPr>
              <w:t>45</w:t>
            </w:r>
            <w:r w:rsidRPr="00111277">
              <w:rPr>
                <w:rFonts w:ascii="Arial" w:hAnsi="Arial" w:cs="Arial"/>
                <w:sz w:val="20"/>
                <w:szCs w:val="20"/>
                <w:lang w:eastAsia="en-US"/>
              </w:rPr>
              <w:t>), Chartres propylées (28) et Chartres le Coudray (</w:t>
            </w:r>
            <w:r w:rsidR="00BA6DA7">
              <w:rPr>
                <w:rFonts w:ascii="Arial" w:hAnsi="Arial" w:cs="Arial"/>
                <w:sz w:val="20"/>
                <w:szCs w:val="20"/>
                <w:lang w:eastAsia="en-US"/>
              </w:rPr>
              <w:t>28</w:t>
            </w:r>
            <w:r w:rsidRPr="00111277">
              <w:rPr>
                <w:rFonts w:ascii="Arial" w:hAnsi="Arial" w:cs="Arial"/>
                <w:sz w:val="20"/>
                <w:szCs w:val="20"/>
                <w:lang w:eastAsia="en-US"/>
              </w:rPr>
              <w:t>)</w:t>
            </w:r>
          </w:p>
        </w:tc>
        <w:tc>
          <w:tcPr>
            <w:tcW w:w="2268" w:type="dxa"/>
          </w:tcPr>
          <w:p w14:paraId="6446B0A3" w14:textId="77777777" w:rsidR="00111277" w:rsidRPr="00111277" w:rsidRDefault="00111277" w:rsidP="00111277">
            <w:pPr>
              <w:suppressAutoHyphens w:val="0"/>
              <w:spacing w:before="120" w:after="120"/>
              <w:jc w:val="center"/>
              <w:rPr>
                <w:rFonts w:ascii="Arial" w:hAnsi="Arial" w:cs="Arial"/>
                <w:sz w:val="20"/>
                <w:szCs w:val="20"/>
                <w:lang w:eastAsia="fr-FR"/>
              </w:rPr>
            </w:pPr>
            <w:r w:rsidRPr="00111277">
              <w:rPr>
                <w:rFonts w:ascii="Arial" w:hAnsi="Arial" w:cs="Arial"/>
                <w:sz w:val="20"/>
                <w:szCs w:val="20"/>
                <w:lang w:eastAsia="fr-FR"/>
              </w:rPr>
              <w:t>97 000 € HT</w:t>
            </w:r>
          </w:p>
        </w:tc>
      </w:tr>
      <w:tr w:rsidR="00111277" w:rsidRPr="00111277" w14:paraId="7EB0A6CB" w14:textId="77777777" w:rsidTr="00111277">
        <w:trPr>
          <w:trHeight w:val="870"/>
          <w:jc w:val="center"/>
        </w:trPr>
        <w:tc>
          <w:tcPr>
            <w:tcW w:w="1273" w:type="dxa"/>
          </w:tcPr>
          <w:p w14:paraId="3D5CF132" w14:textId="77777777" w:rsidR="00111277" w:rsidRPr="00111277" w:rsidRDefault="00111277" w:rsidP="00111277">
            <w:pPr>
              <w:suppressAutoHyphens w:val="0"/>
              <w:spacing w:before="120" w:after="120"/>
              <w:jc w:val="center"/>
              <w:rPr>
                <w:rFonts w:ascii="Arial" w:hAnsi="Arial" w:cs="Arial"/>
                <w:sz w:val="20"/>
                <w:szCs w:val="20"/>
                <w:lang w:eastAsia="en-US"/>
              </w:rPr>
            </w:pPr>
            <w:r w:rsidRPr="00111277">
              <w:rPr>
                <w:rFonts w:ascii="Arial" w:hAnsi="Arial" w:cs="Arial"/>
                <w:sz w:val="20"/>
                <w:szCs w:val="20"/>
                <w:lang w:eastAsia="en-US"/>
              </w:rPr>
              <w:t>6</w:t>
            </w:r>
          </w:p>
        </w:tc>
        <w:tc>
          <w:tcPr>
            <w:tcW w:w="5390" w:type="dxa"/>
          </w:tcPr>
          <w:p w14:paraId="319DE17C" w14:textId="77777777" w:rsidR="00111277" w:rsidRPr="00111277" w:rsidRDefault="00111277" w:rsidP="00111277">
            <w:pPr>
              <w:suppressAutoHyphens w:val="0"/>
              <w:spacing w:before="120" w:after="120"/>
              <w:jc w:val="both"/>
              <w:rPr>
                <w:rFonts w:ascii="Arial" w:hAnsi="Arial" w:cs="Arial"/>
                <w:sz w:val="20"/>
                <w:szCs w:val="20"/>
                <w:lang w:eastAsia="fr-FR"/>
              </w:rPr>
            </w:pPr>
            <w:r w:rsidRPr="00111277">
              <w:rPr>
                <w:rFonts w:ascii="Arial" w:hAnsi="Arial" w:cs="Arial"/>
                <w:sz w:val="20"/>
                <w:szCs w:val="20"/>
                <w:lang w:eastAsia="en-US"/>
              </w:rPr>
              <w:t>Enlèvement, transport et traitement des déchets non dangereux des sites de l’EFS-CPDL Châteauroux (36) et Bourges (18)</w:t>
            </w:r>
          </w:p>
        </w:tc>
        <w:tc>
          <w:tcPr>
            <w:tcW w:w="2268" w:type="dxa"/>
          </w:tcPr>
          <w:p w14:paraId="10E00F1E" w14:textId="77777777" w:rsidR="00111277" w:rsidRPr="00111277" w:rsidRDefault="00111277" w:rsidP="00111277">
            <w:pPr>
              <w:suppressAutoHyphens w:val="0"/>
              <w:spacing w:before="120" w:after="120"/>
              <w:jc w:val="center"/>
              <w:rPr>
                <w:rFonts w:ascii="Arial" w:hAnsi="Arial" w:cs="Arial"/>
                <w:sz w:val="20"/>
                <w:szCs w:val="20"/>
                <w:lang w:eastAsia="fr-FR"/>
              </w:rPr>
            </w:pPr>
            <w:r w:rsidRPr="00111277">
              <w:rPr>
                <w:rFonts w:ascii="Arial" w:hAnsi="Arial" w:cs="Arial"/>
                <w:sz w:val="20"/>
                <w:szCs w:val="20"/>
                <w:lang w:eastAsia="fr-FR"/>
              </w:rPr>
              <w:t>68 000 € HT</w:t>
            </w:r>
          </w:p>
        </w:tc>
      </w:tr>
    </w:tbl>
    <w:p w14:paraId="3A7D7212" w14:textId="77777777" w:rsidR="00111277" w:rsidRDefault="00111277"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A6DA7">
        <w:rPr>
          <w:lang w:eastAsia="fr-FR" w:bidi="ml"/>
        </w:rPr>
      </w:r>
      <w:r w:rsidR="00BA6DA7">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A6DA7">
        <w:rPr>
          <w:lang w:eastAsia="fr-FR" w:bidi="ml"/>
        </w:rPr>
      </w:r>
      <w:r w:rsidR="00BA6DA7">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111277">
        <w:rPr>
          <w:lang w:eastAsia="fr-FR" w:bidi="ml"/>
        </w:rPr>
        <w:t xml:space="preserve">Le </w:t>
      </w:r>
      <w:r w:rsidR="00EC4741" w:rsidRPr="00111277">
        <w:rPr>
          <w:lang w:eastAsia="fr-FR" w:bidi="ml"/>
        </w:rPr>
        <w:t>soumissionnaire</w:t>
      </w:r>
      <w:r w:rsidRPr="00111277">
        <w:rPr>
          <w:lang w:eastAsia="fr-FR" w:bidi="ml"/>
        </w:rPr>
        <w:t xml:space="preserve"> indique le taux de TVA applicable aux </w:t>
      </w:r>
      <w:r w:rsidR="00EC4741" w:rsidRPr="00111277">
        <w:rPr>
          <w:lang w:eastAsia="fr-FR" w:bidi="ml"/>
        </w:rPr>
        <w:t>fournitures/services o</w:t>
      </w:r>
      <w:r w:rsidRPr="00111277">
        <w:rPr>
          <w:lang w:eastAsia="fr-FR" w:bidi="ml"/>
        </w:rPr>
        <w:t>bjets du marché</w:t>
      </w:r>
      <w:r w:rsidR="00EC4741" w:rsidRPr="00111277">
        <w:rPr>
          <w:lang w:eastAsia="fr-FR" w:bidi="ml"/>
        </w:rPr>
        <w:t xml:space="preserve"> publics</w:t>
      </w:r>
      <w:r w:rsidRPr="00111277">
        <w:rPr>
          <w:lang w:eastAsia="fr-FR" w:bidi="ml"/>
        </w:rPr>
        <w:t xml:space="preserve"> : </w:t>
      </w:r>
      <w:r w:rsidRPr="003261C6">
        <w:rPr>
          <w:lang w:eastAsia="fr-FR" w:bidi="ml"/>
        </w:rPr>
        <w:t>………………………………</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A6DA7">
        <w:rPr>
          <w:rFonts w:ascii="Arial" w:hAnsi="Arial" w:cs="Arial"/>
          <w:lang w:eastAsia="fr-FR" w:bidi="ml"/>
        </w:rPr>
      </w:r>
      <w:r w:rsidR="00BA6DA7">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A6DA7">
        <w:rPr>
          <w:rFonts w:ascii="Arial" w:hAnsi="Arial" w:cs="Arial"/>
          <w:lang w:eastAsia="fr-FR" w:bidi="ml"/>
        </w:rPr>
      </w:r>
      <w:r w:rsidR="00BA6DA7">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A6DA7">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A6DA7">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E" w14:textId="6E473DC8" w:rsidR="009B1CD0" w:rsidRPr="00111277" w:rsidRDefault="009B1CD0" w:rsidP="00111277">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0FF7DC8" w14:textId="77777777" w:rsidR="00111277" w:rsidRPr="00111277" w:rsidRDefault="00111277" w:rsidP="00111277">
      <w:pPr>
        <w:suppressAutoHyphens w:val="0"/>
        <w:spacing w:before="100" w:beforeAutospacing="1" w:after="100" w:afterAutospacing="1"/>
        <w:jc w:val="both"/>
        <w:rPr>
          <w:rFonts w:ascii="Arial" w:hAnsi="Arial" w:cs="Arial"/>
          <w:lang w:eastAsia="fr-FR"/>
        </w:rPr>
      </w:pPr>
      <w:r w:rsidRPr="00111277">
        <w:rPr>
          <w:rFonts w:ascii="Arial" w:hAnsi="Arial" w:cs="Arial"/>
          <w:lang w:eastAsia="fr-FR"/>
        </w:rPr>
        <w:t>Le marché public prend effet à compter de sa date de notification.</w:t>
      </w:r>
    </w:p>
    <w:p w14:paraId="448957F8" w14:textId="77777777" w:rsidR="00111277" w:rsidRPr="00111277" w:rsidRDefault="00111277" w:rsidP="00111277">
      <w:pPr>
        <w:suppressAutoHyphens w:val="0"/>
        <w:spacing w:before="100" w:beforeAutospacing="1" w:after="100" w:afterAutospacing="1"/>
        <w:jc w:val="both"/>
        <w:rPr>
          <w:rFonts w:ascii="Arial" w:hAnsi="Arial" w:cs="Arial"/>
          <w:lang w:eastAsia="fr-FR"/>
        </w:rPr>
      </w:pPr>
      <w:r w:rsidRPr="00111277">
        <w:rPr>
          <w:rFonts w:ascii="Arial" w:hAnsi="Arial" w:cs="Arial"/>
          <w:lang w:eastAsia="fr-FR"/>
        </w:rPr>
        <w:t>En application de l’article L2125.1 du code de la commande publique, la durée se justifie par la prise en compte du délai de mise en place de l’accord-cadre avant l’exécution.</w:t>
      </w:r>
    </w:p>
    <w:p w14:paraId="640097AA" w14:textId="77777777" w:rsidR="00111277" w:rsidRPr="00111277" w:rsidRDefault="00111277" w:rsidP="00111277">
      <w:pPr>
        <w:suppressAutoHyphens w:val="0"/>
        <w:spacing w:before="100" w:beforeAutospacing="1" w:after="100" w:afterAutospacing="1"/>
        <w:jc w:val="both"/>
        <w:rPr>
          <w:rFonts w:ascii="Arial" w:hAnsi="Arial" w:cs="Arial"/>
          <w:lang w:eastAsia="fr-FR"/>
        </w:rPr>
      </w:pPr>
      <w:r w:rsidRPr="00111277">
        <w:rPr>
          <w:rFonts w:ascii="Arial" w:hAnsi="Arial" w:cs="Arial"/>
          <w:lang w:eastAsia="fr-FR"/>
        </w:rPr>
        <w:t>La durée de l’accord-cadre est décomposée de la manière suivante :</w:t>
      </w:r>
    </w:p>
    <w:p w14:paraId="05C7350B" w14:textId="77777777" w:rsidR="00111277" w:rsidRPr="00111277" w:rsidRDefault="00111277" w:rsidP="00111277">
      <w:pPr>
        <w:keepNext/>
        <w:keepLines/>
        <w:numPr>
          <w:ilvl w:val="2"/>
          <w:numId w:val="11"/>
        </w:numPr>
        <w:suppressAutoHyphens w:val="0"/>
        <w:spacing w:before="360" w:after="240"/>
        <w:ind w:left="1134" w:firstLine="0"/>
        <w:jc w:val="both"/>
        <w:outlineLvl w:val="2"/>
        <w:rPr>
          <w:rFonts w:ascii="Arial" w:hAnsi="Arial" w:cs="Arial"/>
          <w:color w:val="60060F"/>
          <w:lang w:eastAsia="en-US"/>
        </w:rPr>
      </w:pPr>
      <w:bookmarkStart w:id="1" w:name="_Toc212817044"/>
      <w:r w:rsidRPr="00111277">
        <w:rPr>
          <w:rFonts w:ascii="Arial" w:hAnsi="Arial" w:cs="Arial"/>
          <w:color w:val="60060F"/>
          <w:lang w:eastAsia="en-US"/>
        </w:rPr>
        <w:t>Délai de mise en place de l’accord-cadre</w:t>
      </w:r>
      <w:bookmarkEnd w:id="1"/>
    </w:p>
    <w:p w14:paraId="464AAA22" w14:textId="77777777" w:rsidR="00111277" w:rsidRPr="00111277" w:rsidRDefault="00111277" w:rsidP="00111277">
      <w:pPr>
        <w:suppressAutoHyphens w:val="0"/>
        <w:spacing w:before="100" w:beforeAutospacing="1" w:after="100" w:afterAutospacing="1"/>
        <w:jc w:val="both"/>
        <w:rPr>
          <w:rFonts w:ascii="Arial" w:hAnsi="Arial" w:cs="Arial"/>
          <w:lang w:eastAsia="fr-FR"/>
        </w:rPr>
      </w:pPr>
      <w:r w:rsidRPr="00111277">
        <w:rPr>
          <w:rFonts w:ascii="Arial" w:hAnsi="Arial" w:cs="Arial"/>
          <w:lang w:eastAsia="fr-FR"/>
        </w:rPr>
        <w:t>Ce délai est de 1 mois minimum à compter de la date de notification du marché.</w:t>
      </w:r>
    </w:p>
    <w:p w14:paraId="396DAA9A" w14:textId="77777777" w:rsidR="00111277" w:rsidRPr="00111277" w:rsidRDefault="00111277" w:rsidP="00111277">
      <w:pPr>
        <w:keepNext/>
        <w:keepLines/>
        <w:numPr>
          <w:ilvl w:val="2"/>
          <w:numId w:val="11"/>
        </w:numPr>
        <w:suppressAutoHyphens w:val="0"/>
        <w:spacing w:before="360" w:after="240"/>
        <w:ind w:left="1134" w:firstLine="0"/>
        <w:jc w:val="both"/>
        <w:outlineLvl w:val="2"/>
        <w:rPr>
          <w:rFonts w:ascii="Arial" w:hAnsi="Arial" w:cs="Arial"/>
          <w:color w:val="60060F"/>
          <w:lang w:eastAsia="en-US"/>
        </w:rPr>
      </w:pPr>
      <w:bookmarkStart w:id="2" w:name="_Toc212817045"/>
      <w:r w:rsidRPr="00111277">
        <w:rPr>
          <w:rFonts w:ascii="Arial" w:hAnsi="Arial" w:cs="Arial"/>
          <w:color w:val="60060F"/>
          <w:lang w:eastAsia="en-US"/>
        </w:rPr>
        <w:t>Délai d’exécution de l’accord-cadre</w:t>
      </w:r>
      <w:bookmarkEnd w:id="2"/>
    </w:p>
    <w:p w14:paraId="3F369E07" w14:textId="77777777" w:rsidR="00111277" w:rsidRPr="00111277" w:rsidRDefault="00111277" w:rsidP="00111277">
      <w:pPr>
        <w:suppressAutoHyphens w:val="0"/>
        <w:spacing w:before="100" w:beforeAutospacing="1" w:after="100" w:afterAutospacing="1"/>
        <w:jc w:val="both"/>
        <w:rPr>
          <w:rFonts w:ascii="Arial" w:hAnsi="Arial" w:cs="Arial"/>
          <w:lang w:eastAsia="fr-FR"/>
        </w:rPr>
      </w:pPr>
      <w:r w:rsidRPr="00111277">
        <w:rPr>
          <w:rFonts w:ascii="Arial" w:hAnsi="Arial" w:cs="Arial"/>
          <w:lang w:eastAsia="fr-FR"/>
        </w:rPr>
        <w:t>Les prestations s’exécutent à compter du 01/06/2026 ou à l‘issue du délai de mise en place de l’accord-cadre si elle est postérieure à cette date et pour une durée de 24 mois.</w:t>
      </w:r>
    </w:p>
    <w:p w14:paraId="01865E63" w14:textId="77777777" w:rsidR="001669FF" w:rsidRPr="000136AB" w:rsidRDefault="001669FF" w:rsidP="001669FF">
      <w:pPr>
        <w:spacing w:before="100" w:beforeAutospacing="1" w:after="100" w:afterAutospacing="1"/>
        <w:rPr>
          <w:rFonts w:cstheme="minorHAnsi"/>
          <w:lang w:eastAsia="fr-FR"/>
        </w:rPr>
      </w:pPr>
      <w:bookmarkStart w:id="3" w:name="_Hlk213398795"/>
      <w:r w:rsidRPr="000136AB">
        <w:rPr>
          <w:rFonts w:cstheme="minorHAnsi"/>
          <w:lang w:eastAsia="fr-FR"/>
        </w:rPr>
        <w:t xml:space="preserve">A l’issue de la première période, le marché public est reconductible tacitement </w:t>
      </w:r>
      <w:r>
        <w:rPr>
          <w:rFonts w:cstheme="minorHAnsi"/>
          <w:lang w:eastAsia="fr-FR"/>
        </w:rPr>
        <w:t>1</w:t>
      </w:r>
      <w:r w:rsidRPr="000136AB">
        <w:rPr>
          <w:rFonts w:cstheme="minorHAnsi"/>
          <w:lang w:eastAsia="fr-FR"/>
        </w:rPr>
        <w:t xml:space="preserve"> fois pour une période de </w:t>
      </w:r>
      <w:r>
        <w:rPr>
          <w:rFonts w:cstheme="minorHAnsi"/>
          <w:lang w:eastAsia="fr-FR"/>
        </w:rPr>
        <w:t>24</w:t>
      </w:r>
      <w:r w:rsidRPr="000136AB">
        <w:rPr>
          <w:rFonts w:cstheme="minorHAnsi"/>
          <w:lang w:eastAsia="fr-FR"/>
        </w:rPr>
        <w:t xml:space="preserve"> mois. </w:t>
      </w:r>
    </w:p>
    <w:p w14:paraId="1ADFB417" w14:textId="77777777" w:rsidR="001669FF" w:rsidRDefault="001669FF" w:rsidP="001669FF">
      <w:pPr>
        <w:spacing w:before="100" w:beforeAutospacing="1" w:after="100" w:afterAutospacing="1"/>
        <w:rPr>
          <w:rFonts w:cstheme="minorHAnsi"/>
          <w:lang w:eastAsia="fr-FR"/>
        </w:rPr>
      </w:pPr>
      <w:r w:rsidRPr="000136AB">
        <w:rPr>
          <w:rFonts w:cstheme="minorHAnsi"/>
          <w:lang w:eastAsia="fr-FR"/>
        </w:rPr>
        <w:t xml:space="preserve">Dans l'hypothèse où le RPA décide de ne pas reconduire (reconduction tacite) le marché public, il en informe le Titulaire par courrier avec accusé de réception au plus tard </w:t>
      </w:r>
      <w:r>
        <w:rPr>
          <w:rFonts w:cstheme="minorHAnsi"/>
          <w:lang w:eastAsia="fr-FR"/>
        </w:rPr>
        <w:t>2</w:t>
      </w:r>
      <w:r w:rsidRPr="000136AB">
        <w:rPr>
          <w:rFonts w:cstheme="minorHAnsi"/>
          <w:lang w:eastAsia="fr-FR"/>
        </w:rPr>
        <w:t xml:space="preserve"> mois avant l'échéance. Le Titulaire ne pourra renoncer à la reconduction notifiée par l’EFS.</w:t>
      </w:r>
    </w:p>
    <w:bookmarkEnd w:id="3"/>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2A820ED3" w:rsidR="00AE1C9C" w:rsidRPr="00111277" w:rsidRDefault="00AE1C9C" w:rsidP="00AE1C9C">
      <w:pPr>
        <w:tabs>
          <w:tab w:val="left" w:pos="426"/>
        </w:tabs>
        <w:suppressAutoHyphens w:val="0"/>
        <w:jc w:val="both"/>
        <w:rPr>
          <w:b/>
          <w:bCs/>
          <w:lang w:eastAsia="fr-FR" w:bidi="ml"/>
        </w:rPr>
      </w:pPr>
      <w:r w:rsidRPr="00111277">
        <w:rPr>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A6DA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A6DA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1BD28F50" w14:textId="77D0AD47" w:rsidR="00111277" w:rsidRDefault="00111277" w:rsidP="00111277"/>
    <w:p w14:paraId="6763B654" w14:textId="77777777" w:rsidR="00111277" w:rsidRPr="00656941" w:rsidRDefault="00111277" w:rsidP="00111277">
      <w:pPr>
        <w:pStyle w:val="En-tte"/>
        <w:tabs>
          <w:tab w:val="left" w:pos="851"/>
        </w:tabs>
        <w:jc w:val="center"/>
        <w:rPr>
          <w:rFonts w:ascii="Arial" w:hAnsi="Arial" w:cs="Arial"/>
          <w:b/>
          <w:bCs/>
        </w:rPr>
      </w:pPr>
      <w:r w:rsidRPr="00656941">
        <w:rPr>
          <w:rFonts w:ascii="Arial" w:hAnsi="Arial" w:cs="Arial"/>
          <w:b/>
          <w:bCs/>
        </w:rPr>
        <w:t>Etablissement Français du Sang Centre-Pays de la Loire</w:t>
      </w:r>
    </w:p>
    <w:p w14:paraId="7756AD99" w14:textId="77777777" w:rsidR="00111277" w:rsidRPr="00656941" w:rsidRDefault="00111277" w:rsidP="00111277">
      <w:pPr>
        <w:pStyle w:val="En-tte"/>
        <w:tabs>
          <w:tab w:val="left" w:pos="851"/>
        </w:tabs>
        <w:jc w:val="center"/>
        <w:rPr>
          <w:rFonts w:ascii="Arial" w:hAnsi="Arial" w:cs="Arial"/>
          <w:b/>
          <w:bCs/>
        </w:rPr>
      </w:pPr>
      <w:r w:rsidRPr="00656941">
        <w:rPr>
          <w:rFonts w:ascii="Arial" w:hAnsi="Arial" w:cs="Arial"/>
          <w:b/>
          <w:bCs/>
        </w:rPr>
        <w:t>50, avenue Marcel Dassault – BP 40661</w:t>
      </w:r>
    </w:p>
    <w:p w14:paraId="534EB4CD" w14:textId="77777777" w:rsidR="00111277" w:rsidRPr="00656941" w:rsidRDefault="00111277" w:rsidP="00111277">
      <w:pPr>
        <w:pStyle w:val="En-tte"/>
        <w:tabs>
          <w:tab w:val="left" w:pos="851"/>
        </w:tabs>
        <w:jc w:val="center"/>
        <w:rPr>
          <w:rFonts w:ascii="Arial" w:hAnsi="Arial" w:cs="Arial"/>
          <w:b/>
          <w:bCs/>
        </w:rPr>
      </w:pPr>
      <w:r w:rsidRPr="00656941">
        <w:rPr>
          <w:rFonts w:ascii="Arial" w:hAnsi="Arial" w:cs="Arial"/>
          <w:b/>
          <w:bCs/>
        </w:rPr>
        <w:t>37206 TOURS CEDEX 3</w:t>
      </w:r>
    </w:p>
    <w:p w14:paraId="0D7AFDCF" w14:textId="77777777" w:rsidR="00111277" w:rsidRPr="006104A0" w:rsidRDefault="00111277" w:rsidP="00111277">
      <w:pPr>
        <w:pStyle w:val="En-tte"/>
        <w:tabs>
          <w:tab w:val="clear" w:pos="4536"/>
          <w:tab w:val="clear" w:pos="9072"/>
          <w:tab w:val="left" w:pos="851"/>
        </w:tabs>
        <w:jc w:val="center"/>
        <w:rPr>
          <w:rFonts w:ascii="Arial" w:hAnsi="Arial" w:cs="Arial"/>
          <w:b/>
          <w:bCs/>
        </w:rPr>
      </w:pPr>
      <w:r w:rsidRPr="00656941">
        <w:rPr>
          <w:rFonts w:ascii="Arial" w:hAnsi="Arial" w:cs="Arial"/>
          <w:b/>
          <w:bCs/>
        </w:rPr>
        <w:t>Téléphone : 02.47.36.21.00</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14A5AC60" w14:textId="77777777" w:rsidR="00111277" w:rsidRDefault="00111277" w:rsidP="00111277">
      <w:pPr>
        <w:tabs>
          <w:tab w:val="left" w:pos="851"/>
        </w:tabs>
        <w:jc w:val="both"/>
        <w:rPr>
          <w:rFonts w:ascii="Arial" w:hAnsi="Arial" w:cs="Arial"/>
        </w:rPr>
      </w:pPr>
      <w:r w:rsidRPr="002735E8">
        <w:rPr>
          <w:rFonts w:cs="Kartika"/>
          <w:lang w:eastAsia="fr-FR" w:bidi="ml"/>
        </w:rPr>
        <w:t>Monsieur le Directeur de Etablissement Français du Sang Centre-Pays de la Loire - 50, avenue Marcel Dassault – BP 40661 - 37206 TOURS CEDEX 3 - Téléphone : 02.47.36.21.00</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7" w14:textId="087DA687" w:rsidR="001C40C0" w:rsidRPr="00111277" w:rsidRDefault="001C40C0" w:rsidP="00EA4CE6">
      <w:pPr>
        <w:tabs>
          <w:tab w:val="left" w:pos="2679"/>
        </w:tabs>
        <w:jc w:val="both"/>
        <w:rPr>
          <w:rFonts w:ascii="Arial" w:hAnsi="Arial" w:cs="Arial"/>
          <w:sz w:val="18"/>
          <w:szCs w:val="18"/>
        </w:rPr>
      </w:pPr>
    </w:p>
    <w:p w14:paraId="6A1D9640" w14:textId="77777777" w:rsidR="00111277" w:rsidRPr="00111277" w:rsidRDefault="00111277" w:rsidP="00111277">
      <w:pPr>
        <w:tabs>
          <w:tab w:val="left" w:pos="851"/>
        </w:tabs>
        <w:jc w:val="both"/>
        <w:rPr>
          <w:rFonts w:ascii="Arial" w:hAnsi="Arial" w:cs="Arial"/>
        </w:rPr>
      </w:pPr>
      <w:r w:rsidRPr="00111277">
        <w:rPr>
          <w:rFonts w:cs="Kartika"/>
          <w:lang w:eastAsia="fr-FR" w:bidi="ml"/>
        </w:rPr>
        <w:t>Monsieur le Directeur de Etablissement Français du Sang Centre-Pays de la Loire - 50, avenue Marcel Dassault – BP 40661 - 37206 TOURS CEDEX 3 - Téléphone : 02.47.36.21.00</w:t>
      </w:r>
    </w:p>
    <w:p w14:paraId="44A7881D" w14:textId="77777777" w:rsidR="00111277" w:rsidRPr="00111277" w:rsidRDefault="00111277"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26E8C784" w:rsidR="00EA4CE6" w:rsidRDefault="00EA4CE6" w:rsidP="00EA4CE6">
      <w:pPr>
        <w:tabs>
          <w:tab w:val="left" w:pos="426"/>
          <w:tab w:val="left" w:pos="851"/>
        </w:tabs>
        <w:suppressAutoHyphens w:val="0"/>
        <w:jc w:val="both"/>
        <w:rPr>
          <w:rFonts w:ascii="Arial" w:hAnsi="Arial" w:cs="Arial"/>
          <w:color w:val="008000"/>
          <w:lang w:eastAsia="fr-FR" w:bidi="ml"/>
        </w:rPr>
      </w:pPr>
    </w:p>
    <w:p w14:paraId="4B3AC7B4" w14:textId="290C1970" w:rsidR="00111277" w:rsidRDefault="00111277" w:rsidP="00EA4CE6">
      <w:pPr>
        <w:tabs>
          <w:tab w:val="left" w:pos="426"/>
          <w:tab w:val="left" w:pos="851"/>
        </w:tabs>
        <w:suppressAutoHyphens w:val="0"/>
        <w:jc w:val="both"/>
        <w:rPr>
          <w:rFonts w:ascii="Arial" w:hAnsi="Arial" w:cs="Arial"/>
          <w:color w:val="008000"/>
          <w:lang w:eastAsia="fr-FR" w:bidi="ml"/>
        </w:rPr>
      </w:pPr>
    </w:p>
    <w:p w14:paraId="7A0BC1FD" w14:textId="77777777" w:rsidR="00111277" w:rsidRPr="00673B19" w:rsidRDefault="00111277" w:rsidP="00111277">
      <w:pPr>
        <w:tabs>
          <w:tab w:val="left" w:pos="426"/>
          <w:tab w:val="left" w:pos="851"/>
        </w:tabs>
        <w:suppressAutoHyphens w:val="0"/>
        <w:jc w:val="center"/>
        <w:rPr>
          <w:rFonts w:ascii="Arial" w:hAnsi="Arial" w:cs="Arial"/>
          <w:lang w:eastAsia="fr-FR" w:bidi="ml"/>
        </w:rPr>
      </w:pPr>
      <w:r w:rsidRPr="00673B19">
        <w:rPr>
          <w:rFonts w:ascii="Arial" w:hAnsi="Arial" w:cs="Arial"/>
          <w:lang w:eastAsia="fr-FR" w:bidi="ml"/>
        </w:rPr>
        <w:t>Monsieur le Directeur de l’Établissement Français du Sang désigné ci-après :</w:t>
      </w:r>
    </w:p>
    <w:p w14:paraId="301E0C0F" w14:textId="77777777" w:rsidR="00111277" w:rsidRPr="00EA4CE6" w:rsidRDefault="00111277" w:rsidP="00111277">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111277" w:rsidRPr="00EA4CE6" w14:paraId="5A15EE0C" w14:textId="77777777" w:rsidTr="000E33A7">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0BC16CC0" w14:textId="77777777" w:rsidR="00111277" w:rsidRPr="00FD3722" w:rsidRDefault="00111277" w:rsidP="000E33A7">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1675B84D" w14:textId="77777777" w:rsidR="00111277" w:rsidRPr="00FD3722" w:rsidRDefault="00111277" w:rsidP="000E33A7">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3D2C1E71" w14:textId="77777777" w:rsidR="00111277" w:rsidRPr="00FD3722" w:rsidRDefault="00111277" w:rsidP="000E33A7">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0989EEE" w14:textId="77777777" w:rsidR="00111277" w:rsidRPr="00FD3722" w:rsidRDefault="00111277" w:rsidP="000E33A7">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111277" w:rsidRPr="00EA4CE6" w14:paraId="6664017C" w14:textId="77777777" w:rsidTr="000E33A7">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165A172E" w14:textId="77777777" w:rsidR="00111277" w:rsidRPr="00FD3722" w:rsidRDefault="00111277" w:rsidP="000E33A7">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19380ADE" w14:textId="77777777" w:rsidR="00111277" w:rsidRPr="00FD3722" w:rsidRDefault="00111277" w:rsidP="000E33A7">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1605A13F" w14:textId="77777777" w:rsidR="00111277" w:rsidRPr="00FD3722" w:rsidRDefault="00111277" w:rsidP="000E33A7">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7107A302" w14:textId="77777777" w:rsidR="00111277" w:rsidRPr="00FD3722" w:rsidRDefault="00111277" w:rsidP="000E33A7">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D057B9D" w14:textId="77777777" w:rsidR="00111277" w:rsidRPr="00FD3722" w:rsidRDefault="00111277" w:rsidP="000E33A7">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528BE9A8" w14:textId="77777777" w:rsidR="00111277" w:rsidRPr="00EA4CE6" w:rsidRDefault="00111277" w:rsidP="00111277">
      <w:pPr>
        <w:tabs>
          <w:tab w:val="left" w:pos="426"/>
          <w:tab w:val="left" w:pos="851"/>
        </w:tabs>
        <w:suppressAutoHyphens w:val="0"/>
        <w:jc w:val="both"/>
        <w:rPr>
          <w:rFonts w:ascii="Arial" w:hAnsi="Arial" w:cs="Arial"/>
          <w:lang w:eastAsia="fr-FR" w:bidi="ml"/>
        </w:rPr>
      </w:pPr>
      <w:r w:rsidRPr="009D13AC">
        <w:rPr>
          <w:rFonts w:ascii="Arial" w:hAnsi="Arial" w:cs="Arial"/>
          <w:lang w:eastAsia="fr-FR" w:bidi="ml"/>
        </w:rPr>
        <w:t>L’Agent Comptable secondaire de l’EFS Centre-Pays de la Loire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1EF493DC"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A6DA7">
        <w:rPr>
          <w:rFonts w:ascii="Arial" w:hAnsi="Arial" w:cs="Arial"/>
          <w:lang w:eastAsia="fr-FR" w:bidi="ml"/>
        </w:rPr>
      </w:r>
      <w:r w:rsidR="00BA6DA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A6DA7">
        <w:rPr>
          <w:rFonts w:ascii="Arial" w:hAnsi="Arial" w:cs="Arial"/>
          <w:lang w:eastAsia="fr-FR" w:bidi="ml"/>
        </w:rPr>
      </w:r>
      <w:r w:rsidR="00BA6DA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111277">
      <w:pPr>
        <w:tabs>
          <w:tab w:val="left" w:pos="3600"/>
        </w:tabs>
        <w:suppressAutoHyphens w:val="0"/>
        <w:spacing w:before="120" w:after="120" w:line="360" w:lineRule="auto"/>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A6DA7">
        <w:rPr>
          <w:rFonts w:ascii="Arial" w:hAnsi="Arial" w:cs="Arial"/>
          <w:lang w:eastAsia="fr-FR" w:bidi="ml"/>
        </w:rPr>
      </w:r>
      <w:r w:rsidR="00BA6DA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A6DA7">
        <w:rPr>
          <w:rFonts w:ascii="Arial" w:hAnsi="Arial" w:cs="Arial"/>
          <w:lang w:eastAsia="fr-FR" w:bidi="ml"/>
        </w:rPr>
      </w:r>
      <w:r w:rsidR="00BA6DA7">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A6DA7">
        <w:rPr>
          <w:rFonts w:ascii="Arial" w:hAnsi="Arial" w:cs="Arial"/>
          <w:lang w:eastAsia="fr-FR" w:bidi="ml"/>
        </w:rPr>
      </w:r>
      <w:r w:rsidR="00BA6DA7">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A6DA7">
        <w:rPr>
          <w:rFonts w:ascii="Arial" w:hAnsi="Arial" w:cs="Arial"/>
          <w:lang w:eastAsia="fr-FR" w:bidi="ml"/>
        </w:rPr>
      </w:r>
      <w:r w:rsidR="00BA6DA7">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111277">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1421A0E" w:rsidR="001A3AC9" w:rsidRDefault="00111277" w:rsidP="00B05C4B">
          <w:pPr>
            <w:jc w:val="center"/>
            <w:rPr>
              <w:rFonts w:ascii="Arial" w:hAnsi="Arial" w:cs="Arial"/>
              <w:b/>
            </w:rPr>
          </w:pPr>
          <w:r>
            <w:rPr>
              <w:rFonts w:ascii="Arial" w:hAnsi="Arial" w:cs="Arial"/>
              <w:b/>
              <w:i/>
            </w:rPr>
            <w:t>2022EFS-CPDL214</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37.8pt;height:26.4pt" o:bullet="t">
        <v:imagedata r:id="rId1" o:title="puce_flech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11277"/>
    <w:rsid w:val="00140694"/>
    <w:rsid w:val="00151DBB"/>
    <w:rsid w:val="001669FF"/>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A6DA7"/>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uiPriority w:val="59"/>
    <w:rsid w:val="00111277"/>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11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puce1">
    <w:name w:val="Texte puce 1"/>
    <w:basedOn w:val="Normal"/>
    <w:qFormat/>
    <w:rsid w:val="00111277"/>
    <w:pPr>
      <w:numPr>
        <w:numId w:val="11"/>
      </w:numPr>
      <w:tabs>
        <w:tab w:val="num" w:pos="0"/>
        <w:tab w:val="left" w:pos="340"/>
      </w:tabs>
      <w:suppressAutoHyphens w:val="0"/>
      <w:spacing w:before="120" w:after="120" w:line="270" w:lineRule="atLeast"/>
      <w:ind w:left="0" w:firstLine="0"/>
      <w:jc w:val="both"/>
    </w:pPr>
    <w:rPr>
      <w:rFonts w:ascii="Arial" w:eastAsia="Arial" w:hAnsi="Arial" w:cs="Times New Roman"/>
      <w:b/>
      <w:color w:val="4B4B4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2.xml><?xml version="1.0" encoding="utf-8"?>
<ds:datastoreItem xmlns:ds="http://schemas.openxmlformats.org/officeDocument/2006/customXml" ds:itemID="{983121A2-4891-49C4-A24E-0B9C4F6BF1D0}">
  <ds:schemaRefs>
    <ds:schemaRef ds:uri="http://schemas.microsoft.com/office/2006/metadata/properties"/>
    <ds:schemaRef ds:uri="8cabc909-925b-4993-810a-c39a03b082db"/>
    <ds:schemaRef ds:uri="http://schemas.microsoft.com/office/infopath/2007/PartnerControls"/>
    <ds:schemaRef ds:uri="http://schemas.microsoft.com/office/2006/documentManagement/types"/>
    <ds:schemaRef ds:uri="http://www.w3.org/XML/1998/namespace"/>
    <ds:schemaRef ds:uri="3db10a5d-558e-4c80-b55c-f43536d34388"/>
    <ds:schemaRef ds:uri="http://schemas.openxmlformats.org/package/2006/metadata/core-properties"/>
    <ds:schemaRef ds:uri="http://schemas.microsoft.com/sharepoint/v3"/>
    <ds:schemaRef ds:uri="http://purl.org/dc/terms/"/>
    <ds:schemaRef ds:uri="http://purl.org/dc/elements/1.1/"/>
    <ds:schemaRef ds:uri="http://purl.org/dc/dcmitype/"/>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77</TotalTime>
  <Pages>9</Pages>
  <Words>2032</Words>
  <Characters>11180</Characters>
  <Application>Microsoft Office Word</Application>
  <DocSecurity>0</DocSecurity>
  <Lines>93</Lines>
  <Paragraphs>26</Paragraphs>
  <ScaleCrop>false</ScaleCrop>
  <Company>MINEFI</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BARDET Thibault</cp:lastModifiedBy>
  <cp:revision>13</cp:revision>
  <cp:lastPrinted>2016-04-08T14:31:00Z</cp:lastPrinted>
  <dcterms:created xsi:type="dcterms:W3CDTF">2019-09-30T12:19:00Z</dcterms:created>
  <dcterms:modified xsi:type="dcterms:W3CDTF">2025-11-18T09:52:00Z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